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E45C8" w14:textId="635628A4" w:rsidR="00D70F37" w:rsidRPr="00E97948" w:rsidRDefault="00D70F37" w:rsidP="00D70F37">
      <w:pPr>
        <w:pStyle w:val="NormalWeb"/>
        <w:rPr>
          <w:rFonts w:ascii="Segoe UI" w:hAnsi="Segoe UI" w:cs="Segoe UI"/>
          <w:sz w:val="36"/>
          <w:szCs w:val="36"/>
        </w:rPr>
      </w:pPr>
      <w:r w:rsidRPr="00E97948">
        <w:rPr>
          <w:rStyle w:val="Strong"/>
          <w:rFonts w:ascii="Segoe UI" w:hAnsi="Segoe UI" w:cs="Segoe UI"/>
          <w:sz w:val="36"/>
          <w:szCs w:val="36"/>
        </w:rPr>
        <w:t>Complaints and Grievances Policy (September 2025)</w:t>
      </w:r>
    </w:p>
    <w:p w14:paraId="26C7D03E" w14:textId="032F5D20"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Policy Statement:</w:t>
      </w:r>
      <w:r w:rsidRPr="00E97948">
        <w:rPr>
          <w:rFonts w:ascii="Segoe UI" w:hAnsi="Segoe UI" w:cs="Segoe UI"/>
          <w:sz w:val="28"/>
          <w:szCs w:val="28"/>
        </w:rPr>
        <w:t xml:space="preserve"> At </w:t>
      </w:r>
      <w:r w:rsidR="004C003E">
        <w:rPr>
          <w:rFonts w:ascii="Segoe UI" w:hAnsi="Segoe UI" w:cs="Segoe UI"/>
          <w:sz w:val="28"/>
          <w:szCs w:val="28"/>
        </w:rPr>
        <w:t>Little Acorns preschool</w:t>
      </w:r>
      <w:r w:rsidRPr="00E97948">
        <w:rPr>
          <w:rFonts w:ascii="Segoe UI" w:hAnsi="Segoe UI" w:cs="Segoe UI"/>
          <w:sz w:val="28"/>
          <w:szCs w:val="28"/>
        </w:rPr>
        <w:t xml:space="preserve">, we aim to provide exceptional care and maintain strong, transparent relationships with parents and </w:t>
      </w:r>
      <w:r w:rsidR="004C003E">
        <w:rPr>
          <w:rFonts w:ascii="Segoe UI" w:hAnsi="Segoe UI" w:cs="Segoe UI"/>
          <w:sz w:val="28"/>
          <w:szCs w:val="28"/>
        </w:rPr>
        <w:t>families</w:t>
      </w:r>
      <w:r w:rsidRPr="00E97948">
        <w:rPr>
          <w:rFonts w:ascii="Segoe UI" w:hAnsi="Segoe UI" w:cs="Segoe UI"/>
          <w:sz w:val="28"/>
          <w:szCs w:val="28"/>
        </w:rPr>
        <w:t xml:space="preserve">. Our Complaints and Grievances Policy </w:t>
      </w:r>
      <w:proofErr w:type="gramStart"/>
      <w:r w:rsidRPr="00E97948">
        <w:rPr>
          <w:rFonts w:ascii="Segoe UI" w:hAnsi="Segoe UI" w:cs="Segoe UI"/>
          <w:sz w:val="28"/>
          <w:szCs w:val="28"/>
        </w:rPr>
        <w:t>complies</w:t>
      </w:r>
      <w:proofErr w:type="gramEnd"/>
      <w:r w:rsidRPr="00E97948">
        <w:rPr>
          <w:rFonts w:ascii="Segoe UI" w:hAnsi="Segoe UI" w:cs="Segoe UI"/>
          <w:sz w:val="28"/>
          <w:szCs w:val="28"/>
        </w:rPr>
        <w:t xml:space="preserve"> with the revised Early Years Foundation Stage (EYFS, September 2025)</w:t>
      </w:r>
      <w:r w:rsidR="004C003E">
        <w:rPr>
          <w:rFonts w:ascii="Segoe UI" w:hAnsi="Segoe UI" w:cs="Segoe UI"/>
          <w:sz w:val="28"/>
          <w:szCs w:val="28"/>
        </w:rPr>
        <w:t>.</w:t>
      </w:r>
    </w:p>
    <w:p w14:paraId="5A8C920B"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Open Communication:</w:t>
      </w:r>
    </w:p>
    <w:p w14:paraId="5DCBA0B0" w14:textId="3AFEF4A1" w:rsidR="00D70F37" w:rsidRPr="00E97948" w:rsidRDefault="00D70F37" w:rsidP="00D70F37">
      <w:pPr>
        <w:pStyle w:val="NormalWeb"/>
        <w:numPr>
          <w:ilvl w:val="0"/>
          <w:numId w:val="8"/>
        </w:numPr>
        <w:rPr>
          <w:rFonts w:ascii="Segoe UI" w:hAnsi="Segoe UI" w:cs="Segoe UI"/>
          <w:sz w:val="28"/>
          <w:szCs w:val="28"/>
        </w:rPr>
      </w:pPr>
      <w:r w:rsidRPr="00E97948">
        <w:rPr>
          <w:rFonts w:ascii="Segoe UI" w:hAnsi="Segoe UI" w:cs="Segoe UI"/>
          <w:sz w:val="28"/>
          <w:szCs w:val="28"/>
        </w:rPr>
        <w:t xml:space="preserve">We promote transparent, open dialogue and provide various accessible channels (written, email, face-to-face) for parents, </w:t>
      </w:r>
      <w:r w:rsidR="004C003E">
        <w:rPr>
          <w:rFonts w:ascii="Segoe UI" w:hAnsi="Segoe UI" w:cs="Segoe UI"/>
          <w:sz w:val="28"/>
          <w:szCs w:val="28"/>
        </w:rPr>
        <w:t xml:space="preserve">carers and </w:t>
      </w:r>
      <w:r w:rsidRPr="00E97948">
        <w:rPr>
          <w:rFonts w:ascii="Segoe UI" w:hAnsi="Segoe UI" w:cs="Segoe UI"/>
          <w:sz w:val="28"/>
          <w:szCs w:val="28"/>
        </w:rPr>
        <w:t xml:space="preserve">staff, </w:t>
      </w:r>
      <w:r w:rsidR="004C003E">
        <w:rPr>
          <w:rFonts w:ascii="Segoe UI" w:hAnsi="Segoe UI" w:cs="Segoe UI"/>
          <w:sz w:val="28"/>
          <w:szCs w:val="28"/>
        </w:rPr>
        <w:t>t</w:t>
      </w:r>
      <w:r w:rsidRPr="00E97948">
        <w:rPr>
          <w:rFonts w:ascii="Segoe UI" w:hAnsi="Segoe UI" w:cs="Segoe UI"/>
          <w:sz w:val="28"/>
          <w:szCs w:val="28"/>
        </w:rPr>
        <w:t>o share feedback, concerns, or complaints.</w:t>
      </w:r>
    </w:p>
    <w:p w14:paraId="67E060F8" w14:textId="77777777" w:rsidR="00D70F37" w:rsidRPr="00E97948" w:rsidRDefault="00D70F37" w:rsidP="00D70F37">
      <w:pPr>
        <w:pStyle w:val="NormalWeb"/>
        <w:numPr>
          <w:ilvl w:val="0"/>
          <w:numId w:val="8"/>
        </w:numPr>
        <w:rPr>
          <w:rFonts w:ascii="Segoe UI" w:hAnsi="Segoe UI" w:cs="Segoe UI"/>
          <w:sz w:val="28"/>
          <w:szCs w:val="28"/>
        </w:rPr>
      </w:pPr>
      <w:r w:rsidRPr="00E97948">
        <w:rPr>
          <w:rFonts w:ascii="Segoe UI" w:hAnsi="Segoe UI" w:cs="Segoe UI"/>
          <w:sz w:val="28"/>
          <w:szCs w:val="28"/>
        </w:rPr>
        <w:t>Feedback is actively welcomed as it provides essential insights for continuous improvement in our practice.</w:t>
      </w:r>
    </w:p>
    <w:p w14:paraId="7D1D41AE" w14:textId="666D9E6E" w:rsidR="004C003E" w:rsidRPr="004C003E" w:rsidRDefault="00D70F37" w:rsidP="00D70F37">
      <w:pPr>
        <w:pStyle w:val="NormalWeb"/>
        <w:rPr>
          <w:rFonts w:ascii="Segoe UI" w:hAnsi="Segoe UI" w:cs="Segoe UI"/>
          <w:b/>
          <w:bCs/>
          <w:sz w:val="28"/>
          <w:szCs w:val="28"/>
        </w:rPr>
      </w:pPr>
      <w:r w:rsidRPr="00E97948">
        <w:rPr>
          <w:rStyle w:val="Strong"/>
          <w:rFonts w:ascii="Segoe UI" w:hAnsi="Segoe UI" w:cs="Segoe UI"/>
          <w:sz w:val="28"/>
          <w:szCs w:val="28"/>
        </w:rPr>
        <w:t>Receipt of Complaints:</w:t>
      </w:r>
    </w:p>
    <w:p w14:paraId="4023AAA0" w14:textId="4A9BA837" w:rsidR="00D70F37" w:rsidRPr="00E97948" w:rsidRDefault="00D70F37" w:rsidP="00D70F37">
      <w:pPr>
        <w:pStyle w:val="NormalWeb"/>
        <w:numPr>
          <w:ilvl w:val="0"/>
          <w:numId w:val="9"/>
        </w:numPr>
        <w:rPr>
          <w:rFonts w:ascii="Segoe UI" w:hAnsi="Segoe UI" w:cs="Segoe UI"/>
          <w:sz w:val="28"/>
          <w:szCs w:val="28"/>
        </w:rPr>
      </w:pPr>
      <w:r w:rsidRPr="00E97948">
        <w:rPr>
          <w:rFonts w:ascii="Segoe UI" w:hAnsi="Segoe UI" w:cs="Segoe UI"/>
          <w:sz w:val="28"/>
          <w:szCs w:val="28"/>
        </w:rPr>
        <w:t>Clear instructions on how to raise concerns, including contact details for the designated complaints handler, will be provided to all.</w:t>
      </w:r>
    </w:p>
    <w:p w14:paraId="335587F4" w14:textId="77777777" w:rsidR="00D70F37" w:rsidRDefault="00D70F37" w:rsidP="00D70F37">
      <w:pPr>
        <w:pStyle w:val="NormalWeb"/>
        <w:numPr>
          <w:ilvl w:val="0"/>
          <w:numId w:val="9"/>
        </w:numPr>
        <w:rPr>
          <w:rFonts w:ascii="Segoe UI" w:hAnsi="Segoe UI" w:cs="Segoe UI"/>
          <w:sz w:val="28"/>
          <w:szCs w:val="28"/>
        </w:rPr>
      </w:pPr>
      <w:r w:rsidRPr="00E97948">
        <w:rPr>
          <w:rFonts w:ascii="Segoe UI" w:hAnsi="Segoe UI" w:cs="Segoe UI"/>
          <w:sz w:val="28"/>
          <w:szCs w:val="28"/>
        </w:rPr>
        <w:t>Confidentiality and privacy will be rigorously upheld throughout the complaint submission and handling process.</w:t>
      </w:r>
    </w:p>
    <w:p w14:paraId="0C47EC37" w14:textId="0FA69C79" w:rsidR="004C003E" w:rsidRPr="00E97948" w:rsidRDefault="004C003E" w:rsidP="00D70F37">
      <w:pPr>
        <w:pStyle w:val="NormalWeb"/>
        <w:numPr>
          <w:ilvl w:val="0"/>
          <w:numId w:val="9"/>
        </w:numPr>
        <w:rPr>
          <w:rFonts w:ascii="Segoe UI" w:hAnsi="Segoe UI" w:cs="Segoe UI"/>
          <w:sz w:val="28"/>
          <w:szCs w:val="28"/>
        </w:rPr>
      </w:pPr>
      <w:r>
        <w:rPr>
          <w:rFonts w:ascii="Segoe UI" w:hAnsi="Segoe UI" w:cs="Segoe UI"/>
          <w:sz w:val="28"/>
          <w:szCs w:val="28"/>
        </w:rPr>
        <w:t xml:space="preserve">Complaints in the first instance can be emailed to the setting manager – </w:t>
      </w:r>
      <w:hyperlink r:id="rId7" w:history="1">
        <w:r w:rsidRPr="00CE4060">
          <w:rPr>
            <w:rStyle w:val="Hyperlink"/>
            <w:rFonts w:ascii="Segoe UI" w:hAnsi="Segoe UI" w:cs="Segoe UI"/>
            <w:sz w:val="28"/>
            <w:szCs w:val="28"/>
          </w:rPr>
          <w:t>manager@littleacornstatsfield.co.uk</w:t>
        </w:r>
      </w:hyperlink>
      <w:r>
        <w:rPr>
          <w:rFonts w:ascii="Segoe UI" w:hAnsi="Segoe UI" w:cs="Segoe UI"/>
          <w:sz w:val="28"/>
          <w:szCs w:val="28"/>
        </w:rPr>
        <w:t xml:space="preserve"> or you can telephone the manager on 01959 540775</w:t>
      </w:r>
    </w:p>
    <w:p w14:paraId="734D6E95"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Handling Complaints:</w:t>
      </w:r>
    </w:p>
    <w:p w14:paraId="7C984D40" w14:textId="77777777" w:rsidR="00D70F37" w:rsidRPr="00E97948" w:rsidRDefault="00D70F37" w:rsidP="00D70F37">
      <w:pPr>
        <w:pStyle w:val="NormalWeb"/>
        <w:numPr>
          <w:ilvl w:val="0"/>
          <w:numId w:val="10"/>
        </w:numPr>
        <w:rPr>
          <w:rFonts w:ascii="Segoe UI" w:hAnsi="Segoe UI" w:cs="Segoe UI"/>
          <w:sz w:val="28"/>
          <w:szCs w:val="28"/>
        </w:rPr>
      </w:pPr>
      <w:r w:rsidRPr="00E97948">
        <w:rPr>
          <w:rFonts w:ascii="Segoe UI" w:hAnsi="Segoe UI" w:cs="Segoe UI"/>
          <w:sz w:val="28"/>
          <w:szCs w:val="28"/>
        </w:rPr>
        <w:t>All complaints will be acknowledged promptly, typically within 48 hours, to confirm receipt and action commencement.</w:t>
      </w:r>
    </w:p>
    <w:p w14:paraId="79D88BA7" w14:textId="77777777" w:rsidR="00D70F37" w:rsidRPr="00E97948" w:rsidRDefault="00D70F37" w:rsidP="00D70F37">
      <w:pPr>
        <w:pStyle w:val="NormalWeb"/>
        <w:numPr>
          <w:ilvl w:val="0"/>
          <w:numId w:val="10"/>
        </w:numPr>
        <w:rPr>
          <w:rFonts w:ascii="Segoe UI" w:hAnsi="Segoe UI" w:cs="Segoe UI"/>
          <w:sz w:val="28"/>
          <w:szCs w:val="28"/>
        </w:rPr>
      </w:pPr>
      <w:r w:rsidRPr="00E97948">
        <w:rPr>
          <w:rFonts w:ascii="Segoe UI" w:hAnsi="Segoe UI" w:cs="Segoe UI"/>
          <w:sz w:val="28"/>
          <w:szCs w:val="28"/>
        </w:rPr>
        <w:t>Complaints are handled objectively, confidentially, and fairly, safeguarding the dignity and rights of all parties involved.</w:t>
      </w:r>
    </w:p>
    <w:p w14:paraId="03728C2B" w14:textId="77777777" w:rsidR="00D70F37" w:rsidRDefault="00D70F37" w:rsidP="00D70F37">
      <w:pPr>
        <w:pStyle w:val="NormalWeb"/>
        <w:numPr>
          <w:ilvl w:val="0"/>
          <w:numId w:val="10"/>
        </w:numPr>
        <w:rPr>
          <w:rFonts w:ascii="Segoe UI" w:hAnsi="Segoe UI" w:cs="Segoe UI"/>
          <w:sz w:val="28"/>
          <w:szCs w:val="28"/>
        </w:rPr>
      </w:pPr>
      <w:r w:rsidRPr="00E97948">
        <w:rPr>
          <w:rFonts w:ascii="Segoe UI" w:hAnsi="Segoe UI" w:cs="Segoe UI"/>
          <w:sz w:val="28"/>
          <w:szCs w:val="28"/>
        </w:rPr>
        <w:t>Comprehensive records of all complaints, including actions taken and outcomes achieved, are maintained securely.</w:t>
      </w:r>
    </w:p>
    <w:p w14:paraId="367B618D" w14:textId="77777777" w:rsidR="004C003E" w:rsidRPr="00E97948" w:rsidRDefault="004C003E" w:rsidP="004C003E">
      <w:pPr>
        <w:pStyle w:val="NormalWeb"/>
        <w:rPr>
          <w:rFonts w:ascii="Segoe UI" w:hAnsi="Segoe UI" w:cs="Segoe UI"/>
          <w:sz w:val="28"/>
          <w:szCs w:val="28"/>
        </w:rPr>
      </w:pPr>
    </w:p>
    <w:p w14:paraId="5C7802E5"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lastRenderedPageBreak/>
        <w:t>Investigation and Resolution:</w:t>
      </w:r>
    </w:p>
    <w:p w14:paraId="0313EAA7" w14:textId="77777777" w:rsidR="00D70F37" w:rsidRPr="00E97948" w:rsidRDefault="00D70F37" w:rsidP="00D70F37">
      <w:pPr>
        <w:pStyle w:val="NormalWeb"/>
        <w:numPr>
          <w:ilvl w:val="0"/>
          <w:numId w:val="11"/>
        </w:numPr>
        <w:rPr>
          <w:rFonts w:ascii="Segoe UI" w:hAnsi="Segoe UI" w:cs="Segoe UI"/>
          <w:sz w:val="28"/>
          <w:szCs w:val="28"/>
        </w:rPr>
      </w:pPr>
      <w:r w:rsidRPr="00E97948">
        <w:rPr>
          <w:rFonts w:ascii="Segoe UI" w:hAnsi="Segoe UI" w:cs="Segoe UI"/>
          <w:sz w:val="28"/>
          <w:szCs w:val="28"/>
        </w:rPr>
        <w:t>Complaints undergo a thorough, impartial investigation, gathering necessary information, interviewing witnesses, and reviewing documentation as required.</w:t>
      </w:r>
    </w:p>
    <w:p w14:paraId="2E1DCBE1" w14:textId="77777777" w:rsidR="00D70F37" w:rsidRPr="00E97948" w:rsidRDefault="00D70F37" w:rsidP="00D70F37">
      <w:pPr>
        <w:pStyle w:val="NormalWeb"/>
        <w:numPr>
          <w:ilvl w:val="0"/>
          <w:numId w:val="11"/>
        </w:numPr>
        <w:rPr>
          <w:rFonts w:ascii="Segoe UI" w:hAnsi="Segoe UI" w:cs="Segoe UI"/>
          <w:sz w:val="28"/>
          <w:szCs w:val="28"/>
        </w:rPr>
      </w:pPr>
      <w:r w:rsidRPr="00E97948">
        <w:rPr>
          <w:rFonts w:ascii="Segoe UI" w:hAnsi="Segoe UI" w:cs="Segoe UI"/>
          <w:sz w:val="28"/>
          <w:szCs w:val="28"/>
        </w:rPr>
        <w:t>Resolution of complaints is prioritised, typically achieved within 10 working days from receipt, with clear, transparent communication to the complainant.</w:t>
      </w:r>
    </w:p>
    <w:p w14:paraId="48234DF5" w14:textId="77777777" w:rsidR="00D70F37" w:rsidRPr="00E97948" w:rsidRDefault="00D70F37" w:rsidP="00D70F37">
      <w:pPr>
        <w:pStyle w:val="NormalWeb"/>
        <w:numPr>
          <w:ilvl w:val="0"/>
          <w:numId w:val="11"/>
        </w:numPr>
        <w:rPr>
          <w:rFonts w:ascii="Segoe UI" w:hAnsi="Segoe UI" w:cs="Segoe UI"/>
          <w:sz w:val="28"/>
          <w:szCs w:val="28"/>
        </w:rPr>
      </w:pPr>
      <w:r w:rsidRPr="00E97948">
        <w:rPr>
          <w:rFonts w:ascii="Segoe UI" w:hAnsi="Segoe UI" w:cs="Segoe UI"/>
          <w:sz w:val="28"/>
          <w:szCs w:val="28"/>
        </w:rPr>
        <w:t>Investigation outcomes, including the resolution and subsequent actions, are communicated clearly in writing.</w:t>
      </w:r>
    </w:p>
    <w:p w14:paraId="0D728AF8"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Confidentiality and Privacy:</w:t>
      </w:r>
    </w:p>
    <w:p w14:paraId="7E4A1332" w14:textId="77777777" w:rsidR="00D70F37" w:rsidRPr="00E97948" w:rsidRDefault="00D70F37" w:rsidP="00D70F37">
      <w:pPr>
        <w:pStyle w:val="NormalWeb"/>
        <w:numPr>
          <w:ilvl w:val="0"/>
          <w:numId w:val="12"/>
        </w:numPr>
        <w:rPr>
          <w:rFonts w:ascii="Segoe UI" w:hAnsi="Segoe UI" w:cs="Segoe UI"/>
          <w:sz w:val="28"/>
          <w:szCs w:val="28"/>
        </w:rPr>
      </w:pPr>
      <w:r w:rsidRPr="00E97948">
        <w:rPr>
          <w:rFonts w:ascii="Segoe UI" w:hAnsi="Segoe UI" w:cs="Segoe UI"/>
          <w:sz w:val="28"/>
          <w:szCs w:val="28"/>
        </w:rPr>
        <w:t>Utmost confidentiality is maintained, with information shared only with individuals directly involved in addressing and resolving the complaint.</w:t>
      </w:r>
    </w:p>
    <w:p w14:paraId="7ACF73D3" w14:textId="77777777" w:rsidR="00D70F37" w:rsidRPr="00E97948" w:rsidRDefault="00D70F37" w:rsidP="00D70F37">
      <w:pPr>
        <w:pStyle w:val="NormalWeb"/>
        <w:numPr>
          <w:ilvl w:val="0"/>
          <w:numId w:val="12"/>
        </w:numPr>
        <w:rPr>
          <w:rFonts w:ascii="Segoe UI" w:hAnsi="Segoe UI" w:cs="Segoe UI"/>
          <w:sz w:val="28"/>
          <w:szCs w:val="28"/>
        </w:rPr>
      </w:pPr>
      <w:r w:rsidRPr="00E97948">
        <w:rPr>
          <w:rFonts w:ascii="Segoe UI" w:hAnsi="Segoe UI" w:cs="Segoe UI"/>
          <w:sz w:val="28"/>
          <w:szCs w:val="28"/>
        </w:rPr>
        <w:t>Third-party involvement occurs only with explicit consent from the complainant, when necessary for resolution.</w:t>
      </w:r>
    </w:p>
    <w:p w14:paraId="039B5FDD"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Appeals Process:</w:t>
      </w:r>
    </w:p>
    <w:p w14:paraId="7AB95EA6" w14:textId="77777777" w:rsidR="00D70F37" w:rsidRPr="00E97948" w:rsidRDefault="00D70F37" w:rsidP="00D70F37">
      <w:pPr>
        <w:pStyle w:val="NormalWeb"/>
        <w:numPr>
          <w:ilvl w:val="0"/>
          <w:numId w:val="13"/>
        </w:numPr>
        <w:rPr>
          <w:rFonts w:ascii="Segoe UI" w:hAnsi="Segoe UI" w:cs="Segoe UI"/>
          <w:sz w:val="28"/>
          <w:szCs w:val="28"/>
        </w:rPr>
      </w:pPr>
      <w:r w:rsidRPr="00E97948">
        <w:rPr>
          <w:rFonts w:ascii="Segoe UI" w:hAnsi="Segoe UI" w:cs="Segoe UI"/>
          <w:sz w:val="28"/>
          <w:szCs w:val="28"/>
        </w:rPr>
        <w:t>Dissatisfied complainants have the right to appeal the decision. Appeals must be submitted in writing, clearly outlining reasons and any additional supporting evidence.</w:t>
      </w:r>
    </w:p>
    <w:p w14:paraId="3470FD71" w14:textId="77777777" w:rsidR="00D70F37" w:rsidRPr="00E97948" w:rsidRDefault="00D70F37" w:rsidP="00D70F37">
      <w:pPr>
        <w:pStyle w:val="NormalWeb"/>
        <w:numPr>
          <w:ilvl w:val="0"/>
          <w:numId w:val="13"/>
        </w:numPr>
        <w:rPr>
          <w:rFonts w:ascii="Segoe UI" w:hAnsi="Segoe UI" w:cs="Segoe UI"/>
          <w:sz w:val="28"/>
          <w:szCs w:val="28"/>
        </w:rPr>
      </w:pPr>
      <w:r w:rsidRPr="00E97948">
        <w:rPr>
          <w:rFonts w:ascii="Segoe UI" w:hAnsi="Segoe UI" w:cs="Segoe UI"/>
          <w:sz w:val="28"/>
          <w:szCs w:val="28"/>
        </w:rPr>
        <w:t>Appeals are reviewed objectively by an independent person or designated representative uninvolved in the initial complaint.</w:t>
      </w:r>
    </w:p>
    <w:p w14:paraId="6DB7AAB2" w14:textId="77777777" w:rsidR="00D70F37" w:rsidRPr="00E97948" w:rsidRDefault="00D70F37" w:rsidP="00D70F37">
      <w:pPr>
        <w:pStyle w:val="NormalWeb"/>
        <w:numPr>
          <w:ilvl w:val="0"/>
          <w:numId w:val="13"/>
        </w:numPr>
        <w:rPr>
          <w:rFonts w:ascii="Segoe UI" w:hAnsi="Segoe UI" w:cs="Segoe UI"/>
          <w:sz w:val="28"/>
          <w:szCs w:val="28"/>
        </w:rPr>
      </w:pPr>
      <w:r w:rsidRPr="00E97948">
        <w:rPr>
          <w:rFonts w:ascii="Segoe UI" w:hAnsi="Segoe UI" w:cs="Segoe UI"/>
          <w:sz w:val="28"/>
          <w:szCs w:val="28"/>
        </w:rPr>
        <w:t>The outcome of the appeal is communicated clearly and in writing, marking the final resolution of the complaint.</w:t>
      </w:r>
    </w:p>
    <w:p w14:paraId="3A1C55EA"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Monitoring and Learning:</w:t>
      </w:r>
    </w:p>
    <w:p w14:paraId="6C18D789" w14:textId="77777777" w:rsidR="00D70F37" w:rsidRPr="00E97948" w:rsidRDefault="00D70F37" w:rsidP="00D70F37">
      <w:pPr>
        <w:pStyle w:val="NormalWeb"/>
        <w:numPr>
          <w:ilvl w:val="0"/>
          <w:numId w:val="14"/>
        </w:numPr>
        <w:rPr>
          <w:rFonts w:ascii="Segoe UI" w:hAnsi="Segoe UI" w:cs="Segoe UI"/>
          <w:sz w:val="28"/>
          <w:szCs w:val="28"/>
        </w:rPr>
      </w:pPr>
      <w:r w:rsidRPr="00E97948">
        <w:rPr>
          <w:rFonts w:ascii="Segoe UI" w:hAnsi="Segoe UI" w:cs="Segoe UI"/>
          <w:sz w:val="28"/>
          <w:szCs w:val="28"/>
        </w:rPr>
        <w:t>Complaints and their resolutions are regularly monitored, analysed, and reviewed to identify trends, recurring issues, and opportunities for service enhancement.</w:t>
      </w:r>
    </w:p>
    <w:p w14:paraId="10118155" w14:textId="77777777" w:rsidR="00D70F37" w:rsidRPr="00E97948" w:rsidRDefault="00D70F37" w:rsidP="00D70F37">
      <w:pPr>
        <w:pStyle w:val="NormalWeb"/>
        <w:numPr>
          <w:ilvl w:val="0"/>
          <w:numId w:val="14"/>
        </w:numPr>
        <w:rPr>
          <w:rFonts w:ascii="Segoe UI" w:hAnsi="Segoe UI" w:cs="Segoe UI"/>
          <w:sz w:val="28"/>
          <w:szCs w:val="28"/>
        </w:rPr>
      </w:pPr>
      <w:r w:rsidRPr="00E97948">
        <w:rPr>
          <w:rFonts w:ascii="Segoe UI" w:hAnsi="Segoe UI" w:cs="Segoe UI"/>
          <w:sz w:val="28"/>
          <w:szCs w:val="28"/>
        </w:rPr>
        <w:t>Insights gained from complaints will inform our continuous quality improvement efforts, enhancing the overall care provided.</w:t>
      </w:r>
    </w:p>
    <w:p w14:paraId="6823992A" w14:textId="35A362B8" w:rsidR="003718BA" w:rsidRPr="003718BA" w:rsidRDefault="003718BA" w:rsidP="003718BA">
      <w:pPr>
        <w:pStyle w:val="NormalWeb"/>
        <w:rPr>
          <w:rFonts w:ascii="Segoe UI" w:hAnsi="Segoe UI" w:cs="Segoe UI"/>
          <w:b/>
          <w:bCs/>
          <w:sz w:val="28"/>
          <w:szCs w:val="28"/>
        </w:rPr>
      </w:pPr>
      <w:r w:rsidRPr="003718BA">
        <w:rPr>
          <w:rFonts w:ascii="Segoe UI" w:hAnsi="Segoe UI" w:cs="Segoe UI"/>
          <w:b/>
          <w:bCs/>
          <w:sz w:val="28"/>
          <w:szCs w:val="28"/>
        </w:rPr>
        <w:lastRenderedPageBreak/>
        <w:t>Contacting Of</w:t>
      </w:r>
      <w:r w:rsidR="00571272">
        <w:rPr>
          <w:rFonts w:ascii="Segoe UI" w:hAnsi="Segoe UI" w:cs="Segoe UI"/>
          <w:b/>
          <w:bCs/>
          <w:sz w:val="28"/>
          <w:szCs w:val="28"/>
        </w:rPr>
        <w:t>s</w:t>
      </w:r>
      <w:r w:rsidRPr="003718BA">
        <w:rPr>
          <w:rFonts w:ascii="Segoe UI" w:hAnsi="Segoe UI" w:cs="Segoe UI"/>
          <w:b/>
          <w:bCs/>
          <w:sz w:val="28"/>
          <w:szCs w:val="28"/>
        </w:rPr>
        <w:t>ted</w:t>
      </w:r>
      <w:r>
        <w:rPr>
          <w:rFonts w:ascii="Segoe UI" w:hAnsi="Segoe UI" w:cs="Segoe UI"/>
          <w:b/>
          <w:bCs/>
          <w:sz w:val="28"/>
          <w:szCs w:val="28"/>
        </w:rPr>
        <w:t>:</w:t>
      </w:r>
    </w:p>
    <w:p w14:paraId="096EF401" w14:textId="2C000F6C" w:rsidR="003718BA" w:rsidRDefault="003718BA" w:rsidP="003718BA">
      <w:pPr>
        <w:pStyle w:val="NormalWeb"/>
        <w:rPr>
          <w:rFonts w:ascii="Segoe UI" w:hAnsi="Segoe UI" w:cs="Segoe UI"/>
          <w:sz w:val="28"/>
          <w:szCs w:val="28"/>
        </w:rPr>
      </w:pPr>
      <w:r w:rsidRPr="003718BA">
        <w:rPr>
          <w:rFonts w:ascii="Segoe UI" w:hAnsi="Segoe UI" w:cs="Segoe UI"/>
          <w:sz w:val="28"/>
          <w:szCs w:val="28"/>
        </w:rPr>
        <w:t xml:space="preserve">Ofsted registers, regulates and inspects childcare for children aged from birth to 17 years. Registered childcare providers </w:t>
      </w:r>
      <w:proofErr w:type="gramStart"/>
      <w:r w:rsidRPr="003718BA">
        <w:rPr>
          <w:rFonts w:ascii="Segoe UI" w:hAnsi="Segoe UI" w:cs="Segoe UI"/>
          <w:sz w:val="28"/>
          <w:szCs w:val="28"/>
        </w:rPr>
        <w:t>have to</w:t>
      </w:r>
      <w:proofErr w:type="gramEnd"/>
      <w:r w:rsidR="00571272">
        <w:rPr>
          <w:rFonts w:ascii="Segoe UI" w:hAnsi="Segoe UI" w:cs="Segoe UI"/>
          <w:sz w:val="28"/>
          <w:szCs w:val="28"/>
        </w:rPr>
        <w:t xml:space="preserve"> </w:t>
      </w:r>
      <w:r w:rsidRPr="003718BA">
        <w:rPr>
          <w:rFonts w:ascii="Segoe UI" w:hAnsi="Segoe UI" w:cs="Segoe UI"/>
          <w:sz w:val="28"/>
          <w:szCs w:val="28"/>
        </w:rPr>
        <w:t xml:space="preserve">meet requirements in the early </w:t>
      </w:r>
      <w:proofErr w:type="gramStart"/>
      <w:r w:rsidRPr="003718BA">
        <w:rPr>
          <w:rFonts w:ascii="Segoe UI" w:hAnsi="Segoe UI" w:cs="Segoe UI"/>
          <w:sz w:val="28"/>
          <w:szCs w:val="28"/>
        </w:rPr>
        <w:t>years</w:t>
      </w:r>
      <w:proofErr w:type="gramEnd"/>
      <w:r w:rsidRPr="003718BA">
        <w:rPr>
          <w:rFonts w:ascii="Segoe UI" w:hAnsi="Segoe UI" w:cs="Segoe UI"/>
          <w:sz w:val="28"/>
          <w:szCs w:val="28"/>
        </w:rPr>
        <w:t xml:space="preserve"> foundation stage statutory framework and/or the Childcare Register. </w:t>
      </w:r>
    </w:p>
    <w:p w14:paraId="32D42F5C" w14:textId="2F7EFE64" w:rsidR="003718BA" w:rsidRDefault="003718BA" w:rsidP="003718BA">
      <w:pPr>
        <w:pStyle w:val="NormalWeb"/>
        <w:rPr>
          <w:rFonts w:ascii="Segoe UI" w:hAnsi="Segoe UI" w:cs="Segoe UI"/>
          <w:sz w:val="28"/>
          <w:szCs w:val="28"/>
        </w:rPr>
      </w:pPr>
      <w:r w:rsidRPr="003718BA">
        <w:rPr>
          <w:rFonts w:ascii="Segoe UI" w:hAnsi="Segoe UI" w:cs="Segoe UI"/>
          <w:sz w:val="28"/>
          <w:szCs w:val="28"/>
        </w:rPr>
        <w:t>These requirements relate to welfare and safety, the people providing the care and the organisation of the childcare. Childcarers registered on the Early Years Register, who care for children aged from birth until 31 August following a child’s fifth birthday, also have</w:t>
      </w:r>
      <w:r w:rsidR="00571272">
        <w:rPr>
          <w:rFonts w:ascii="Segoe UI" w:hAnsi="Segoe UI" w:cs="Segoe UI"/>
          <w:sz w:val="28"/>
          <w:szCs w:val="28"/>
        </w:rPr>
        <w:t xml:space="preserve"> </w:t>
      </w:r>
      <w:r w:rsidRPr="003718BA">
        <w:rPr>
          <w:rFonts w:ascii="Segoe UI" w:hAnsi="Segoe UI" w:cs="Segoe UI"/>
          <w:sz w:val="28"/>
          <w:szCs w:val="28"/>
        </w:rPr>
        <w:t xml:space="preserve">to meet requirements for children’s learning and development. </w:t>
      </w:r>
    </w:p>
    <w:p w14:paraId="06B2777E" w14:textId="6C814AF5" w:rsidR="003718BA" w:rsidRDefault="003718BA" w:rsidP="003718BA">
      <w:pPr>
        <w:pStyle w:val="NormalWeb"/>
        <w:rPr>
          <w:rFonts w:ascii="Segoe UI" w:hAnsi="Segoe UI" w:cs="Segoe UI"/>
          <w:sz w:val="28"/>
          <w:szCs w:val="28"/>
        </w:rPr>
      </w:pPr>
      <w:r w:rsidRPr="003718BA">
        <w:rPr>
          <w:rFonts w:ascii="Segoe UI" w:hAnsi="Segoe UI" w:cs="Segoe UI"/>
          <w:sz w:val="28"/>
          <w:szCs w:val="28"/>
        </w:rPr>
        <w:t xml:space="preserve">What you can tell </w:t>
      </w:r>
      <w:r>
        <w:rPr>
          <w:rFonts w:ascii="Segoe UI" w:hAnsi="Segoe UI" w:cs="Segoe UI"/>
          <w:sz w:val="28"/>
          <w:szCs w:val="28"/>
        </w:rPr>
        <w:t>Ofsted</w:t>
      </w:r>
      <w:r w:rsidRPr="003718BA">
        <w:rPr>
          <w:rFonts w:ascii="Segoe UI" w:hAnsi="Segoe UI" w:cs="Segoe UI"/>
          <w:sz w:val="28"/>
          <w:szCs w:val="28"/>
        </w:rPr>
        <w:t xml:space="preserve">: </w:t>
      </w:r>
    </w:p>
    <w:p w14:paraId="36C14B74" w14:textId="77777777" w:rsidR="003718BA" w:rsidRDefault="003718BA" w:rsidP="003718BA">
      <w:pPr>
        <w:pStyle w:val="NormalWeb"/>
        <w:rPr>
          <w:rFonts w:ascii="Segoe UI" w:hAnsi="Segoe UI" w:cs="Segoe UI"/>
          <w:sz w:val="28"/>
          <w:szCs w:val="28"/>
        </w:rPr>
      </w:pPr>
      <w:r w:rsidRPr="003718BA">
        <w:rPr>
          <w:rFonts w:ascii="Segoe UI" w:hAnsi="Segoe UI" w:cs="Segoe UI"/>
          <w:sz w:val="28"/>
          <w:szCs w:val="28"/>
        </w:rPr>
        <w:t xml:space="preserve">• Is the childcare good? </w:t>
      </w:r>
    </w:p>
    <w:p w14:paraId="1A465305" w14:textId="77777777" w:rsidR="003718BA" w:rsidRDefault="003718BA" w:rsidP="003718BA">
      <w:pPr>
        <w:pStyle w:val="NormalWeb"/>
        <w:rPr>
          <w:rFonts w:ascii="Segoe UI" w:hAnsi="Segoe UI" w:cs="Segoe UI"/>
          <w:sz w:val="28"/>
          <w:szCs w:val="28"/>
        </w:rPr>
      </w:pPr>
      <w:r w:rsidRPr="003718BA">
        <w:rPr>
          <w:rFonts w:ascii="Segoe UI" w:hAnsi="Segoe UI" w:cs="Segoe UI"/>
          <w:sz w:val="28"/>
          <w:szCs w:val="28"/>
        </w:rPr>
        <w:t xml:space="preserve">• Can it be made better? </w:t>
      </w:r>
    </w:p>
    <w:p w14:paraId="6A624032" w14:textId="77777777" w:rsidR="003718BA" w:rsidRDefault="003718BA" w:rsidP="003718BA">
      <w:pPr>
        <w:pStyle w:val="NormalWeb"/>
        <w:rPr>
          <w:rFonts w:ascii="Segoe UI" w:hAnsi="Segoe UI" w:cs="Segoe UI"/>
          <w:sz w:val="28"/>
          <w:szCs w:val="28"/>
        </w:rPr>
      </w:pPr>
      <w:r w:rsidRPr="003718BA">
        <w:rPr>
          <w:rFonts w:ascii="Segoe UI" w:hAnsi="Segoe UI" w:cs="Segoe UI"/>
          <w:sz w:val="28"/>
          <w:szCs w:val="28"/>
        </w:rPr>
        <w:t>• Do you have any concerns?</w:t>
      </w:r>
    </w:p>
    <w:p w14:paraId="78D9806A" w14:textId="77777777" w:rsidR="003718BA" w:rsidRDefault="003718BA" w:rsidP="003718BA">
      <w:pPr>
        <w:pStyle w:val="NormalWeb"/>
        <w:rPr>
          <w:rFonts w:ascii="Segoe UI" w:hAnsi="Segoe UI" w:cs="Segoe UI"/>
          <w:sz w:val="28"/>
          <w:szCs w:val="28"/>
        </w:rPr>
      </w:pPr>
      <w:r w:rsidRPr="003718BA">
        <w:rPr>
          <w:rFonts w:ascii="Segoe UI" w:hAnsi="Segoe UI" w:cs="Segoe UI"/>
          <w:sz w:val="28"/>
          <w:szCs w:val="28"/>
        </w:rPr>
        <w:t xml:space="preserve">If you want to tell </w:t>
      </w:r>
      <w:r>
        <w:rPr>
          <w:rFonts w:ascii="Segoe UI" w:hAnsi="Segoe UI" w:cs="Segoe UI"/>
          <w:sz w:val="28"/>
          <w:szCs w:val="28"/>
        </w:rPr>
        <w:t xml:space="preserve">Ofsted </w:t>
      </w:r>
      <w:r w:rsidRPr="003718BA">
        <w:rPr>
          <w:rFonts w:ascii="Segoe UI" w:hAnsi="Segoe UI" w:cs="Segoe UI"/>
          <w:sz w:val="28"/>
          <w:szCs w:val="28"/>
        </w:rPr>
        <w:t xml:space="preserve">anything about your child’s childcare, you can write to </w:t>
      </w:r>
      <w:r>
        <w:rPr>
          <w:rFonts w:ascii="Segoe UI" w:hAnsi="Segoe UI" w:cs="Segoe UI"/>
          <w:sz w:val="28"/>
          <w:szCs w:val="28"/>
        </w:rPr>
        <w:t>Ofsted</w:t>
      </w:r>
      <w:r w:rsidRPr="003718BA">
        <w:rPr>
          <w:rFonts w:ascii="Segoe UI" w:hAnsi="Segoe UI" w:cs="Segoe UI"/>
          <w:sz w:val="28"/>
          <w:szCs w:val="28"/>
        </w:rPr>
        <w:t xml:space="preserve"> at: enquiries@ofsted.gov.uk </w:t>
      </w:r>
    </w:p>
    <w:p w14:paraId="668C88CD" w14:textId="33960457" w:rsidR="003718BA" w:rsidRDefault="003718BA" w:rsidP="003718BA">
      <w:pPr>
        <w:pStyle w:val="NormalWeb"/>
        <w:spacing w:before="0" w:beforeAutospacing="0"/>
        <w:rPr>
          <w:rFonts w:ascii="Segoe UI" w:hAnsi="Segoe UI" w:cs="Segoe UI"/>
          <w:sz w:val="28"/>
          <w:szCs w:val="28"/>
        </w:rPr>
      </w:pPr>
      <w:r w:rsidRPr="003718BA">
        <w:rPr>
          <w:rFonts w:ascii="Segoe UI" w:hAnsi="Segoe UI" w:cs="Segoe UI"/>
          <w:sz w:val="28"/>
          <w:szCs w:val="28"/>
        </w:rPr>
        <w:t>Ofsted Piccadilly Gate</w:t>
      </w:r>
      <w:r>
        <w:rPr>
          <w:rFonts w:ascii="Segoe UI" w:hAnsi="Segoe UI" w:cs="Segoe UI"/>
          <w:sz w:val="28"/>
          <w:szCs w:val="28"/>
        </w:rPr>
        <w:t xml:space="preserve">, </w:t>
      </w:r>
      <w:r w:rsidRPr="003718BA">
        <w:rPr>
          <w:rFonts w:ascii="Segoe UI" w:hAnsi="Segoe UI" w:cs="Segoe UI"/>
          <w:sz w:val="28"/>
          <w:szCs w:val="28"/>
        </w:rPr>
        <w:t>Store Street</w:t>
      </w:r>
      <w:r>
        <w:rPr>
          <w:rFonts w:ascii="Segoe UI" w:hAnsi="Segoe UI" w:cs="Segoe UI"/>
          <w:sz w:val="28"/>
          <w:szCs w:val="28"/>
        </w:rPr>
        <w:t xml:space="preserve">, </w:t>
      </w:r>
      <w:r w:rsidRPr="003718BA">
        <w:rPr>
          <w:rFonts w:ascii="Segoe UI" w:hAnsi="Segoe UI" w:cs="Segoe UI"/>
          <w:sz w:val="28"/>
          <w:szCs w:val="28"/>
        </w:rPr>
        <w:t>Mancheste</w:t>
      </w:r>
      <w:r>
        <w:rPr>
          <w:rFonts w:ascii="Segoe UI" w:hAnsi="Segoe UI" w:cs="Segoe UI"/>
          <w:sz w:val="28"/>
          <w:szCs w:val="28"/>
        </w:rPr>
        <w:t xml:space="preserve">r, </w:t>
      </w:r>
      <w:r w:rsidRPr="003718BA">
        <w:rPr>
          <w:rFonts w:ascii="Segoe UI" w:hAnsi="Segoe UI" w:cs="Segoe UI"/>
          <w:sz w:val="28"/>
          <w:szCs w:val="28"/>
        </w:rPr>
        <w:t xml:space="preserve">M1 2WD </w:t>
      </w:r>
    </w:p>
    <w:p w14:paraId="630D432A" w14:textId="21D0E922" w:rsidR="003718BA" w:rsidRPr="00E97948" w:rsidRDefault="003718BA" w:rsidP="003718BA">
      <w:pPr>
        <w:pStyle w:val="NormalWeb"/>
        <w:spacing w:before="0" w:beforeAutospacing="0"/>
        <w:rPr>
          <w:rFonts w:ascii="Segoe UI" w:hAnsi="Segoe UI" w:cs="Segoe UI"/>
          <w:sz w:val="28"/>
          <w:szCs w:val="28"/>
        </w:rPr>
      </w:pPr>
      <w:r w:rsidRPr="003718BA">
        <w:rPr>
          <w:rFonts w:ascii="Segoe UI" w:hAnsi="Segoe UI" w:cs="Segoe UI"/>
          <w:sz w:val="28"/>
          <w:szCs w:val="28"/>
        </w:rPr>
        <w:t>If you have a concern or complaint, you can ring: 0300 123 4666</w:t>
      </w:r>
    </w:p>
    <w:p w14:paraId="716B6EB5" w14:textId="77777777" w:rsidR="00D70F37" w:rsidRPr="00E97948" w:rsidRDefault="00D70F37" w:rsidP="00D70F37">
      <w:pPr>
        <w:pStyle w:val="NormalWeb"/>
        <w:rPr>
          <w:rFonts w:ascii="Segoe UI" w:hAnsi="Segoe UI" w:cs="Segoe UI"/>
          <w:sz w:val="28"/>
          <w:szCs w:val="28"/>
        </w:rPr>
      </w:pPr>
      <w:r w:rsidRPr="00E97948">
        <w:rPr>
          <w:rStyle w:val="Strong"/>
          <w:rFonts w:ascii="Segoe UI" w:hAnsi="Segoe UI" w:cs="Segoe UI"/>
          <w:sz w:val="28"/>
          <w:szCs w:val="28"/>
        </w:rPr>
        <w:t>Alignment with EYFS 2025 Changes:</w:t>
      </w:r>
    </w:p>
    <w:p w14:paraId="41830746" w14:textId="77777777" w:rsidR="00D70F37" w:rsidRPr="00E97948" w:rsidRDefault="00D70F37" w:rsidP="00D70F37">
      <w:pPr>
        <w:pStyle w:val="NormalWeb"/>
        <w:numPr>
          <w:ilvl w:val="0"/>
          <w:numId w:val="16"/>
        </w:numPr>
        <w:rPr>
          <w:rFonts w:ascii="Segoe UI" w:hAnsi="Segoe UI" w:cs="Segoe UI"/>
          <w:sz w:val="28"/>
          <w:szCs w:val="28"/>
        </w:rPr>
      </w:pPr>
      <w:r w:rsidRPr="00E97948">
        <w:rPr>
          <w:rFonts w:ascii="Segoe UI" w:hAnsi="Segoe UI" w:cs="Segoe UI"/>
          <w:sz w:val="28"/>
          <w:szCs w:val="28"/>
        </w:rPr>
        <w:t>This policy incorporates EYFS 2025 revisions, emphasising robust, responsive, respectful, and transparent complaint management procedures.</w:t>
      </w:r>
    </w:p>
    <w:p w14:paraId="5ABACEA3" w14:textId="75D344D3" w:rsidR="00D70F37" w:rsidRPr="00E97948" w:rsidRDefault="00D70F37" w:rsidP="00D70F37">
      <w:pPr>
        <w:pStyle w:val="NormalWeb"/>
        <w:rPr>
          <w:rFonts w:ascii="Segoe UI" w:hAnsi="Segoe UI" w:cs="Segoe UI"/>
          <w:sz w:val="28"/>
          <w:szCs w:val="28"/>
        </w:rPr>
      </w:pPr>
      <w:r w:rsidRPr="00E97948">
        <w:rPr>
          <w:rFonts w:ascii="Segoe UI" w:hAnsi="Segoe UI" w:cs="Segoe UI"/>
          <w:sz w:val="28"/>
          <w:szCs w:val="28"/>
        </w:rPr>
        <w:t xml:space="preserve">Signed: </w:t>
      </w:r>
      <w:r w:rsidR="004C003E">
        <w:rPr>
          <w:rFonts w:ascii="Segoe UI" w:hAnsi="Segoe UI" w:cs="Segoe UI"/>
          <w:sz w:val="28"/>
          <w:szCs w:val="28"/>
        </w:rPr>
        <w:t>Chairperson</w:t>
      </w:r>
      <w:r w:rsidRPr="00E97948">
        <w:rPr>
          <w:rFonts w:ascii="Segoe UI" w:hAnsi="Segoe UI" w:cs="Segoe UI"/>
          <w:sz w:val="28"/>
          <w:szCs w:val="28"/>
        </w:rPr>
        <w:br/>
        <w:t xml:space="preserve">Date: </w:t>
      </w:r>
      <w:r w:rsidR="004C003E">
        <w:rPr>
          <w:rFonts w:ascii="Segoe UI" w:hAnsi="Segoe UI" w:cs="Segoe UI"/>
          <w:sz w:val="28"/>
          <w:szCs w:val="28"/>
        </w:rPr>
        <w:t>September 2025</w:t>
      </w:r>
    </w:p>
    <w:p w14:paraId="5A07C6B2" w14:textId="77777777" w:rsidR="00481950" w:rsidRPr="00E97948" w:rsidRDefault="00481950" w:rsidP="00D70F37">
      <w:pPr>
        <w:rPr>
          <w:rFonts w:ascii="Segoe UI" w:hAnsi="Segoe UI" w:cs="Segoe UI"/>
        </w:rPr>
      </w:pPr>
    </w:p>
    <w:sectPr w:rsidR="00481950" w:rsidRPr="00E97948" w:rsidSect="004C1C7D">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540D0" w14:textId="77777777" w:rsidR="004F727B" w:rsidRDefault="004F727B" w:rsidP="00CC46DD">
      <w:r>
        <w:separator/>
      </w:r>
    </w:p>
  </w:endnote>
  <w:endnote w:type="continuationSeparator" w:id="0">
    <w:p w14:paraId="54601D36" w14:textId="77777777" w:rsidR="004F727B" w:rsidRDefault="004F727B" w:rsidP="00CC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4BA13" w14:textId="45045195" w:rsidR="00CC46DD" w:rsidRDefault="00CC46DD" w:rsidP="00CC46D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2A8C0" w14:textId="77777777" w:rsidR="004F727B" w:rsidRDefault="004F727B" w:rsidP="00CC46DD">
      <w:r>
        <w:separator/>
      </w:r>
    </w:p>
  </w:footnote>
  <w:footnote w:type="continuationSeparator" w:id="0">
    <w:p w14:paraId="343B6D4E" w14:textId="77777777" w:rsidR="004F727B" w:rsidRDefault="004F727B" w:rsidP="00CC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62901C4"/>
    <w:multiLevelType w:val="multilevel"/>
    <w:tmpl w:val="F72E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E94FC5"/>
    <w:multiLevelType w:val="multilevel"/>
    <w:tmpl w:val="F64C4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7098C"/>
    <w:multiLevelType w:val="multilevel"/>
    <w:tmpl w:val="F558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570253"/>
    <w:multiLevelType w:val="multilevel"/>
    <w:tmpl w:val="A12E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11E95"/>
    <w:multiLevelType w:val="multilevel"/>
    <w:tmpl w:val="D518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397969"/>
    <w:multiLevelType w:val="multilevel"/>
    <w:tmpl w:val="1F36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4A7D6D"/>
    <w:multiLevelType w:val="multilevel"/>
    <w:tmpl w:val="4AA4D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833E89"/>
    <w:multiLevelType w:val="multilevel"/>
    <w:tmpl w:val="A4364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365D88"/>
    <w:multiLevelType w:val="multilevel"/>
    <w:tmpl w:val="D1401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52971">
    <w:abstractNumId w:val="0"/>
  </w:num>
  <w:num w:numId="2" w16cid:durableId="749615919">
    <w:abstractNumId w:val="1"/>
  </w:num>
  <w:num w:numId="3" w16cid:durableId="1138958916">
    <w:abstractNumId w:val="2"/>
  </w:num>
  <w:num w:numId="4" w16cid:durableId="2064790946">
    <w:abstractNumId w:val="3"/>
  </w:num>
  <w:num w:numId="5" w16cid:durableId="2062826682">
    <w:abstractNumId w:val="4"/>
  </w:num>
  <w:num w:numId="6" w16cid:durableId="1716270273">
    <w:abstractNumId w:val="5"/>
  </w:num>
  <w:num w:numId="7" w16cid:durableId="36857147">
    <w:abstractNumId w:val="6"/>
  </w:num>
  <w:num w:numId="8" w16cid:durableId="1091198150">
    <w:abstractNumId w:val="7"/>
  </w:num>
  <w:num w:numId="9" w16cid:durableId="1654794067">
    <w:abstractNumId w:val="13"/>
  </w:num>
  <w:num w:numId="10" w16cid:durableId="1756199481">
    <w:abstractNumId w:val="12"/>
  </w:num>
  <w:num w:numId="11" w16cid:durableId="1256331047">
    <w:abstractNumId w:val="11"/>
  </w:num>
  <w:num w:numId="12" w16cid:durableId="23213776">
    <w:abstractNumId w:val="15"/>
  </w:num>
  <w:num w:numId="13" w16cid:durableId="658313255">
    <w:abstractNumId w:val="8"/>
  </w:num>
  <w:num w:numId="14" w16cid:durableId="316224285">
    <w:abstractNumId w:val="14"/>
  </w:num>
  <w:num w:numId="15" w16cid:durableId="1946647110">
    <w:abstractNumId w:val="9"/>
  </w:num>
  <w:num w:numId="16" w16cid:durableId="12995289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956"/>
    <w:rsid w:val="00005F73"/>
    <w:rsid w:val="00072321"/>
    <w:rsid w:val="00274869"/>
    <w:rsid w:val="002B3956"/>
    <w:rsid w:val="00340AD9"/>
    <w:rsid w:val="003718BA"/>
    <w:rsid w:val="00481950"/>
    <w:rsid w:val="004C003E"/>
    <w:rsid w:val="004F727B"/>
    <w:rsid w:val="00530835"/>
    <w:rsid w:val="00571272"/>
    <w:rsid w:val="0064046C"/>
    <w:rsid w:val="007C29E6"/>
    <w:rsid w:val="00876EC3"/>
    <w:rsid w:val="00945181"/>
    <w:rsid w:val="00B265D7"/>
    <w:rsid w:val="00CC46DD"/>
    <w:rsid w:val="00D70F37"/>
    <w:rsid w:val="00D84D52"/>
    <w:rsid w:val="00E97948"/>
    <w:rsid w:val="00F67B2C"/>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1103379"/>
  <w15:chartTrackingRefBased/>
  <w15:docId w15:val="{7B5564FB-6B16-4A43-AC97-4F41384B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6DD"/>
    <w:pPr>
      <w:tabs>
        <w:tab w:val="center" w:pos="4680"/>
        <w:tab w:val="right" w:pos="9360"/>
      </w:tabs>
    </w:pPr>
  </w:style>
  <w:style w:type="character" w:customStyle="1" w:styleId="HeaderChar">
    <w:name w:val="Header Char"/>
    <w:basedOn w:val="DefaultParagraphFont"/>
    <w:link w:val="Header"/>
    <w:uiPriority w:val="99"/>
    <w:rsid w:val="00CC46DD"/>
  </w:style>
  <w:style w:type="paragraph" w:styleId="Footer">
    <w:name w:val="footer"/>
    <w:basedOn w:val="Normal"/>
    <w:link w:val="FooterChar"/>
    <w:uiPriority w:val="99"/>
    <w:unhideWhenUsed/>
    <w:rsid w:val="00CC46DD"/>
    <w:pPr>
      <w:tabs>
        <w:tab w:val="center" w:pos="4680"/>
        <w:tab w:val="right" w:pos="9360"/>
      </w:tabs>
    </w:pPr>
  </w:style>
  <w:style w:type="character" w:customStyle="1" w:styleId="FooterChar">
    <w:name w:val="Footer Char"/>
    <w:basedOn w:val="DefaultParagraphFont"/>
    <w:link w:val="Footer"/>
    <w:uiPriority w:val="99"/>
    <w:rsid w:val="00CC46DD"/>
  </w:style>
  <w:style w:type="paragraph" w:styleId="NormalWeb">
    <w:name w:val="Normal (Web)"/>
    <w:basedOn w:val="Normal"/>
    <w:uiPriority w:val="99"/>
    <w:semiHidden/>
    <w:unhideWhenUsed/>
    <w:rsid w:val="00D70F37"/>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D70F37"/>
    <w:rPr>
      <w:b/>
      <w:bCs/>
    </w:rPr>
  </w:style>
  <w:style w:type="character" w:styleId="Emphasis">
    <w:name w:val="Emphasis"/>
    <w:basedOn w:val="DefaultParagraphFont"/>
    <w:uiPriority w:val="20"/>
    <w:qFormat/>
    <w:rsid w:val="00D70F37"/>
    <w:rPr>
      <w:i/>
      <w:iCs/>
    </w:rPr>
  </w:style>
  <w:style w:type="character" w:styleId="Hyperlink">
    <w:name w:val="Hyperlink"/>
    <w:basedOn w:val="DefaultParagraphFont"/>
    <w:uiPriority w:val="99"/>
    <w:unhideWhenUsed/>
    <w:rsid w:val="004C003E"/>
    <w:rPr>
      <w:color w:val="0563C1" w:themeColor="hyperlink"/>
      <w:u w:val="single"/>
    </w:rPr>
  </w:style>
  <w:style w:type="character" w:styleId="UnresolvedMention">
    <w:name w:val="Unresolved Mention"/>
    <w:basedOn w:val="DefaultParagraphFont"/>
    <w:uiPriority w:val="99"/>
    <w:semiHidden/>
    <w:unhideWhenUsed/>
    <w:rsid w:val="004C0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2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nager@littleacornstatsfield.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3</cp:revision>
  <cp:lastPrinted>2025-10-20T10:25:00Z</cp:lastPrinted>
  <dcterms:created xsi:type="dcterms:W3CDTF">2025-10-20T10:25:00Z</dcterms:created>
  <dcterms:modified xsi:type="dcterms:W3CDTF">2025-10-29T13:59:00Z</dcterms:modified>
</cp:coreProperties>
</file>